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04799" w14:textId="343A1144" w:rsidR="00701C18" w:rsidRDefault="00701C18" w:rsidP="00D130D8">
      <w:pPr>
        <w:tabs>
          <w:tab w:val="clear" w:pos="2160"/>
          <w:tab w:val="clear" w:pos="2880"/>
          <w:tab w:val="clear" w:pos="4500"/>
          <w:tab w:val="left" w:leader="dot" w:pos="10034"/>
        </w:tabs>
        <w:spacing w:before="120"/>
        <w:jc w:val="center"/>
        <w:rPr>
          <w:rFonts w:ascii="Arial Narrow" w:hAnsi="Arial Narrow"/>
          <w:b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  <w:lang w:eastAsia="sk-SK"/>
        </w:rPr>
        <w:t>V</w:t>
      </w:r>
      <w:r w:rsidRPr="00086090">
        <w:rPr>
          <w:rFonts w:ascii="Arial Narrow" w:hAnsi="Arial Narrow"/>
          <w:b/>
          <w:sz w:val="22"/>
          <w:szCs w:val="22"/>
          <w:lang w:eastAsia="sk-SK"/>
        </w:rPr>
        <w:t>zor štruktúrovaného r</w:t>
      </w:r>
      <w:r>
        <w:rPr>
          <w:rFonts w:ascii="Arial Narrow" w:hAnsi="Arial Narrow"/>
          <w:b/>
          <w:sz w:val="22"/>
          <w:szCs w:val="22"/>
          <w:lang w:eastAsia="sk-SK"/>
        </w:rPr>
        <w:t>ozpočtu ceny</w:t>
      </w:r>
    </w:p>
    <w:p w14:paraId="41F7A7A0" w14:textId="77777777" w:rsidR="00CC48BA" w:rsidRDefault="00CC48BA" w:rsidP="00701C18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</w:rPr>
      </w:pPr>
    </w:p>
    <w:p w14:paraId="3976FDE1" w14:textId="158CD621" w:rsidR="00D130D8" w:rsidRPr="00786CDC" w:rsidRDefault="00D130D8" w:rsidP="00D130D8">
      <w:pPr>
        <w:tabs>
          <w:tab w:val="left" w:pos="567"/>
        </w:tabs>
        <w:rPr>
          <w:rFonts w:ascii="Arial Narrow" w:hAnsi="Arial Narrow"/>
          <w:b/>
        </w:rPr>
      </w:pPr>
      <w:bookmarkStart w:id="0" w:name="_Hlk519869324"/>
      <w:r w:rsidRPr="00786CDC">
        <w:rPr>
          <w:rFonts w:ascii="Arial Narrow" w:hAnsi="Arial Narrow"/>
          <w:b/>
        </w:rPr>
        <w:t xml:space="preserve">Identifikácia </w:t>
      </w:r>
      <w:r>
        <w:rPr>
          <w:rFonts w:ascii="Arial Narrow" w:hAnsi="Arial Narrow"/>
          <w:b/>
        </w:rPr>
        <w:t>uchádzača</w:t>
      </w:r>
    </w:p>
    <w:p w14:paraId="24F66034" w14:textId="77777777" w:rsidR="00D130D8" w:rsidRPr="00786CDC" w:rsidRDefault="00D130D8" w:rsidP="00D130D8">
      <w:pPr>
        <w:tabs>
          <w:tab w:val="left" w:pos="567"/>
        </w:tabs>
        <w:rPr>
          <w:rFonts w:ascii="Arial Narrow" w:hAnsi="Arial Narrow"/>
        </w:rPr>
      </w:pPr>
      <w:r w:rsidRPr="00786CDC">
        <w:rPr>
          <w:rFonts w:ascii="Arial Narrow" w:hAnsi="Arial Narrow"/>
        </w:rPr>
        <w:t>Obchodné meno:</w:t>
      </w:r>
    </w:p>
    <w:p w14:paraId="1AD57EF6" w14:textId="77777777" w:rsidR="00D130D8" w:rsidRPr="00786CDC" w:rsidRDefault="00D130D8" w:rsidP="00D130D8">
      <w:pPr>
        <w:tabs>
          <w:tab w:val="left" w:pos="567"/>
        </w:tabs>
        <w:rPr>
          <w:rFonts w:ascii="Arial Narrow" w:hAnsi="Arial Narrow"/>
        </w:rPr>
      </w:pPr>
      <w:r w:rsidRPr="00786CDC">
        <w:rPr>
          <w:rFonts w:ascii="Arial Narrow" w:hAnsi="Arial Narrow"/>
        </w:rPr>
        <w:t>Sídlo:</w:t>
      </w:r>
    </w:p>
    <w:p w14:paraId="0B747591" w14:textId="77777777" w:rsidR="00D130D8" w:rsidRPr="00786CDC" w:rsidRDefault="00D130D8" w:rsidP="00D130D8">
      <w:pPr>
        <w:tabs>
          <w:tab w:val="left" w:pos="567"/>
        </w:tabs>
        <w:rPr>
          <w:rFonts w:ascii="Arial Narrow" w:hAnsi="Arial Narrow"/>
        </w:rPr>
      </w:pPr>
      <w:r w:rsidRPr="00786CDC">
        <w:rPr>
          <w:rFonts w:ascii="Arial Narrow" w:hAnsi="Arial Narrow"/>
        </w:rPr>
        <w:t>IČO:</w:t>
      </w:r>
    </w:p>
    <w:p w14:paraId="3F1FA39D" w14:textId="77777777" w:rsidR="001C47F2" w:rsidRPr="00963FD3" w:rsidRDefault="001C47F2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tbl>
      <w:tblPr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425"/>
        <w:gridCol w:w="1276"/>
        <w:gridCol w:w="709"/>
        <w:gridCol w:w="1275"/>
        <w:gridCol w:w="993"/>
        <w:gridCol w:w="1700"/>
      </w:tblGrid>
      <w:tr w:rsidR="00B545C1" w:rsidRPr="00B545C1" w14:paraId="6E8DA5EF" w14:textId="77777777" w:rsidTr="00D130D8">
        <w:trPr>
          <w:cantSplit/>
          <w:trHeight w:val="2094"/>
        </w:trPr>
        <w:tc>
          <w:tcPr>
            <w:tcW w:w="709" w:type="dxa"/>
            <w:tcBorders>
              <w:bottom w:val="single" w:sz="12" w:space="0" w:color="000000"/>
            </w:tcBorders>
            <w:shd w:val="clear" w:color="auto" w:fill="AEAAAA" w:themeFill="background2" w:themeFillShade="BF"/>
            <w:textDirection w:val="btLr"/>
            <w:vAlign w:val="center"/>
          </w:tcPr>
          <w:p w14:paraId="3BD48C90" w14:textId="77777777" w:rsidR="00701C18" w:rsidRPr="00B545C1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Poradové číslo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  <w:shd w:val="clear" w:color="auto" w:fill="AEAAAA" w:themeFill="background2" w:themeFillShade="BF"/>
            <w:vAlign w:val="center"/>
          </w:tcPr>
          <w:p w14:paraId="64214893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Názov položky</w:t>
            </w:r>
          </w:p>
        </w:tc>
        <w:tc>
          <w:tcPr>
            <w:tcW w:w="425" w:type="dxa"/>
            <w:tcBorders>
              <w:bottom w:val="single" w:sz="12" w:space="0" w:color="000000"/>
            </w:tcBorders>
            <w:shd w:val="clear" w:color="auto" w:fill="AEAAAA" w:themeFill="background2" w:themeFillShade="BF"/>
            <w:textDirection w:val="btLr"/>
            <w:vAlign w:val="center"/>
          </w:tcPr>
          <w:p w14:paraId="6BEA2E8E" w14:textId="3FA26888" w:rsidR="00701C18" w:rsidRPr="00B545C1" w:rsidRDefault="00645184" w:rsidP="001C47F2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>očet kusov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EAAAA" w:themeFill="background2" w:themeFillShade="BF"/>
            <w:vAlign w:val="center"/>
          </w:tcPr>
          <w:p w14:paraId="1208E0CB" w14:textId="67F976A9" w:rsidR="00701C18" w:rsidRPr="00B545C1" w:rsidRDefault="00701C18" w:rsidP="00645184">
            <w:pPr>
              <w:tabs>
                <w:tab w:val="left" w:pos="56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9A4921A" w14:textId="001B9ABE" w:rsidR="00701C18" w:rsidRPr="00B545C1" w:rsidRDefault="00645184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>ednotková cena v EUR</w:t>
            </w:r>
          </w:p>
          <w:p w14:paraId="3985DECA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bez DPH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shd w:val="clear" w:color="auto" w:fill="AEAAAA" w:themeFill="background2" w:themeFillShade="BF"/>
            <w:textDirection w:val="btLr"/>
            <w:vAlign w:val="center"/>
          </w:tcPr>
          <w:p w14:paraId="5FC0C239" w14:textId="77777777" w:rsidR="00701C18" w:rsidRPr="00B545C1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Sadzba DPH v %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EAAAA" w:themeFill="background2" w:themeFillShade="BF"/>
            <w:vAlign w:val="center"/>
          </w:tcPr>
          <w:p w14:paraId="00E7F28E" w14:textId="190B3D9F" w:rsidR="00701C18" w:rsidRPr="00B545C1" w:rsidRDefault="00645184" w:rsidP="004A0EEB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celkom</w:t>
            </w:r>
            <w:r w:rsidR="00410DD6" w:rsidRPr="00B545C1">
              <w:rPr>
                <w:rFonts w:ascii="Arial Narrow" w:hAnsi="Arial Narrow"/>
                <w:b/>
                <w:sz w:val="22"/>
                <w:szCs w:val="22"/>
              </w:rPr>
              <w:t xml:space="preserve"> za položku</w:t>
            </w:r>
            <w:r w:rsidR="00410DD6" w:rsidRPr="00B545C1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410DD6" w:rsidRPr="00645184">
              <w:rPr>
                <w:rFonts w:ascii="Arial Narrow" w:hAnsi="Arial Narrow"/>
                <w:b/>
                <w:bCs/>
                <w:sz w:val="22"/>
                <w:szCs w:val="22"/>
              </w:rPr>
              <w:t>v </w:t>
            </w:r>
            <w:r w:rsidR="00410DD6" w:rsidRPr="00B545C1">
              <w:rPr>
                <w:rFonts w:ascii="Arial Narrow" w:hAnsi="Arial Narrow"/>
                <w:b/>
                <w:sz w:val="22"/>
                <w:szCs w:val="22"/>
              </w:rPr>
              <w:t>EUR bez DPH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  <w:shd w:val="clear" w:color="auto" w:fill="AEAAAA" w:themeFill="background2" w:themeFillShade="BF"/>
            <w:textDirection w:val="btLr"/>
            <w:vAlign w:val="center"/>
          </w:tcPr>
          <w:p w14:paraId="5D50F000" w14:textId="77777777" w:rsidR="00701C18" w:rsidRPr="00B545C1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Výška DPH v EUR</w:t>
            </w:r>
          </w:p>
        </w:tc>
        <w:tc>
          <w:tcPr>
            <w:tcW w:w="1700" w:type="dxa"/>
            <w:tcBorders>
              <w:bottom w:val="single" w:sz="12" w:space="0" w:color="000000"/>
            </w:tcBorders>
            <w:shd w:val="clear" w:color="auto" w:fill="AEAAAA" w:themeFill="background2" w:themeFillShade="BF"/>
            <w:vAlign w:val="center"/>
          </w:tcPr>
          <w:p w14:paraId="0514159C" w14:textId="4D494A3B" w:rsidR="00701C18" w:rsidRPr="00B545C1" w:rsidRDefault="00645184" w:rsidP="004A0EEB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celkom</w:t>
            </w:r>
            <w:r w:rsidR="00410DD6" w:rsidRPr="00B545C1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 xml:space="preserve">za 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položku 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>v EUR s</w:t>
            </w:r>
            <w:r w:rsidR="000157A4" w:rsidRPr="00B545C1"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>DPH</w:t>
            </w:r>
          </w:p>
        </w:tc>
      </w:tr>
      <w:tr w:rsidR="00B545C1" w:rsidRPr="00B545C1" w14:paraId="43CAA063" w14:textId="77777777" w:rsidTr="00410DD6">
        <w:trPr>
          <w:cantSplit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B23BEBB" w14:textId="77777777" w:rsidR="00701C18" w:rsidRPr="00B545C1" w:rsidRDefault="00701C18" w:rsidP="00B43D01">
            <w:pPr>
              <w:tabs>
                <w:tab w:val="left" w:pos="459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B545C1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A6CB188" w14:textId="77777777" w:rsidR="00645184" w:rsidRPr="00645184" w:rsidRDefault="00645184" w:rsidP="00645184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 w:cs="CIDFont+F2"/>
                <w:sz w:val="22"/>
                <w:szCs w:val="22"/>
                <w:lang w:eastAsia="sk-SK"/>
              </w:rPr>
            </w:pPr>
            <w:proofErr w:type="spellStart"/>
            <w:r w:rsidRPr="00645184">
              <w:rPr>
                <w:rFonts w:ascii="Arial Narrow" w:hAnsi="Arial Narrow" w:cs="CIDFont+F1"/>
                <w:b/>
                <w:bCs/>
                <w:sz w:val="22"/>
                <w:szCs w:val="22"/>
                <w:lang w:eastAsia="sk-SK"/>
              </w:rPr>
              <w:t>Patrací</w:t>
            </w:r>
            <w:proofErr w:type="spellEnd"/>
            <w:r w:rsidRPr="00645184">
              <w:rPr>
                <w:rFonts w:ascii="Arial Narrow" w:hAnsi="Arial Narrow" w:cs="CIDFont+F1"/>
                <w:b/>
                <w:bCs/>
                <w:sz w:val="22"/>
                <w:szCs w:val="22"/>
                <w:lang w:eastAsia="sk-SK"/>
              </w:rPr>
              <w:t xml:space="preserve"> modul - GSM mobilná BTS</w:t>
            </w:r>
            <w:r w:rsidRPr="00645184">
              <w:rPr>
                <w:rFonts w:ascii="Arial Narrow" w:hAnsi="Arial Narrow" w:cs="CIDFont+F1"/>
                <w:sz w:val="22"/>
                <w:szCs w:val="22"/>
                <w:lang w:eastAsia="sk-SK"/>
              </w:rPr>
              <w:t xml:space="preserve">: </w:t>
            </w:r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 xml:space="preserve">Základná </w:t>
            </w:r>
            <w:proofErr w:type="spellStart"/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>transceiverová</w:t>
            </w:r>
            <w:proofErr w:type="spellEnd"/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 xml:space="preserve"> stanica (BTS)</w:t>
            </w:r>
          </w:p>
          <w:p w14:paraId="76E36EB1" w14:textId="77777777" w:rsidR="00645184" w:rsidRPr="00645184" w:rsidRDefault="00645184" w:rsidP="00645184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 w:cs="CIDFont+F2"/>
                <w:sz w:val="22"/>
                <w:szCs w:val="22"/>
                <w:lang w:eastAsia="sk-SK"/>
              </w:rPr>
            </w:pPr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>pátracieho modulu (GSM mobilnej BTS) + Smerový anténový lokalizátor +</w:t>
            </w:r>
          </w:p>
          <w:p w14:paraId="0E1A76A9" w14:textId="77777777" w:rsidR="00645184" w:rsidRPr="00645184" w:rsidRDefault="00645184" w:rsidP="00645184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 w:cs="CIDFont+F3"/>
                <w:sz w:val="22"/>
                <w:szCs w:val="22"/>
                <w:lang w:eastAsia="sk-SK"/>
              </w:rPr>
            </w:pPr>
            <w:proofErr w:type="spellStart"/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>Softwérový</w:t>
            </w:r>
            <w:proofErr w:type="spellEnd"/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 xml:space="preserve"> nástroj na </w:t>
            </w:r>
            <w:proofErr w:type="spellStart"/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>geolokáciu</w:t>
            </w:r>
            <w:proofErr w:type="spellEnd"/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 xml:space="preserve">. </w:t>
            </w:r>
            <w:r w:rsidRPr="00645184">
              <w:rPr>
                <w:rFonts w:ascii="Arial Narrow" w:hAnsi="Arial Narrow" w:cs="CIDFont+F3"/>
                <w:sz w:val="22"/>
                <w:szCs w:val="22"/>
                <w:lang w:eastAsia="sk-SK"/>
              </w:rPr>
              <w:t>(tzn. bez Ovládacej jednotky-odolného tabletu</w:t>
            </w:r>
          </w:p>
          <w:p w14:paraId="3558DDFB" w14:textId="2846FCB3" w:rsidR="00701C18" w:rsidRPr="00645184" w:rsidRDefault="00645184" w:rsidP="00645184">
            <w:pPr>
              <w:rPr>
                <w:rFonts w:ascii="Arial Narrow" w:hAnsi="Arial Narrow" w:cs="Calibri"/>
                <w:sz w:val="22"/>
                <w:szCs w:val="22"/>
                <w:highlight w:val="yellow"/>
              </w:rPr>
            </w:pPr>
            <w:r w:rsidRPr="00645184">
              <w:rPr>
                <w:rFonts w:ascii="Arial Narrow" w:hAnsi="Arial Narrow" w:cs="CIDFont+F3"/>
                <w:sz w:val="22"/>
                <w:szCs w:val="22"/>
                <w:lang w:eastAsia="sk-SK"/>
              </w:rPr>
              <w:t>a bez Mobilnej odolnej pracovnej stanice)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D48BC0E" w14:textId="05067905" w:rsidR="00701C18" w:rsidRPr="00B545C1" w:rsidRDefault="00645184" w:rsidP="00F94FC3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 ks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A631EB4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79DD362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CC310F8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26EE70B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43A248AB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545C1" w:rsidRPr="00B545C1" w14:paraId="52C865E7" w14:textId="77777777" w:rsidTr="00410DD6">
        <w:trPr>
          <w:cantSplit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77CEC1" w14:textId="2B787E47" w:rsidR="00C20C4B" w:rsidRPr="00B545C1" w:rsidRDefault="00645184" w:rsidP="00B43D01">
            <w:pPr>
              <w:tabs>
                <w:tab w:val="left" w:pos="459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>
              <w:rPr>
                <w:rFonts w:ascii="Arial Narrow" w:hAnsi="Arial Narrow" w:cs="Arial"/>
                <w:b/>
                <w:lang w:eastAsia="ar-SA"/>
              </w:rPr>
              <w:t>2.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2A0126" w14:textId="34564324" w:rsidR="0086048A" w:rsidRPr="00645184" w:rsidRDefault="00645184" w:rsidP="0086048A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645184">
              <w:rPr>
                <w:rFonts w:ascii="Arial Narrow" w:hAnsi="Arial Narrow" w:cs="CIDFont+F1"/>
                <w:b/>
                <w:bCs/>
                <w:sz w:val="22"/>
                <w:szCs w:val="22"/>
                <w:lang w:eastAsia="sk-SK"/>
              </w:rPr>
              <w:t>Patrací</w:t>
            </w:r>
            <w:proofErr w:type="spellEnd"/>
            <w:r w:rsidRPr="00645184">
              <w:rPr>
                <w:rFonts w:ascii="Arial Narrow" w:hAnsi="Arial Narrow" w:cs="CIDFont+F1"/>
                <w:b/>
                <w:bCs/>
                <w:sz w:val="22"/>
                <w:szCs w:val="22"/>
                <w:lang w:eastAsia="sk-SK"/>
              </w:rPr>
              <w:t xml:space="preserve"> modul - GSM mobilná BTS:</w:t>
            </w:r>
            <w:r w:rsidRPr="00645184">
              <w:rPr>
                <w:rFonts w:ascii="Arial Narrow" w:hAnsi="Arial Narrow" w:cs="CIDFont+F1"/>
                <w:sz w:val="22"/>
                <w:szCs w:val="22"/>
                <w:lang w:eastAsia="sk-SK"/>
              </w:rPr>
              <w:t xml:space="preserve"> </w:t>
            </w:r>
            <w:r w:rsidRPr="00645184">
              <w:rPr>
                <w:rFonts w:ascii="Arial Narrow" w:hAnsi="Arial Narrow" w:cs="CIDFont+F2"/>
                <w:sz w:val="22"/>
                <w:szCs w:val="22"/>
                <w:lang w:eastAsia="sk-SK"/>
              </w:rPr>
              <w:t>Ovládacia jednotka – odolný tablet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7AD7C9" w14:textId="2CF90D9B" w:rsidR="00C20C4B" w:rsidRPr="00B545C1" w:rsidRDefault="00645184" w:rsidP="00F94FC3">
            <w:pPr>
              <w:jc w:val="center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1 ks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B510B7" w14:textId="77777777"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4EF608" w14:textId="77777777"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413134" w14:textId="77777777"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095663" w14:textId="77777777"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5B43CAD0" w14:textId="77777777"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B545C1" w:rsidRPr="00B545C1" w14:paraId="58923D75" w14:textId="77777777" w:rsidTr="00410DD6">
        <w:trPr>
          <w:cantSplit/>
          <w:trHeight w:val="678"/>
        </w:trPr>
        <w:tc>
          <w:tcPr>
            <w:tcW w:w="609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BD4B4"/>
            <w:vAlign w:val="center"/>
          </w:tcPr>
          <w:p w14:paraId="0A31EE9F" w14:textId="726A637F" w:rsidR="00701C18" w:rsidRPr="00B545C1" w:rsidRDefault="00645184" w:rsidP="001C47F2">
            <w:pPr>
              <w:tabs>
                <w:tab w:val="left" w:pos="567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Cena celkom</w:t>
            </w:r>
            <w:r w:rsidR="00701C18" w:rsidRPr="00B545C1">
              <w:rPr>
                <w:rFonts w:ascii="Arial Narrow" w:hAnsi="Arial Narrow" w:cs="Arial"/>
                <w:b/>
                <w:sz w:val="22"/>
                <w:szCs w:val="22"/>
              </w:rPr>
              <w:t xml:space="preserve"> za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dodanie </w:t>
            </w:r>
            <w:r w:rsidR="00324828" w:rsidRPr="00B545C1">
              <w:rPr>
                <w:rFonts w:ascii="Arial Narrow" w:hAnsi="Arial Narrow" w:cs="Arial"/>
                <w:b/>
                <w:sz w:val="22"/>
                <w:szCs w:val="22"/>
              </w:rPr>
              <w:t>požadovan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ého</w:t>
            </w:r>
            <w:r w:rsidR="00324828" w:rsidRPr="00B545C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701C18" w:rsidRPr="00B545C1">
              <w:rPr>
                <w:rFonts w:ascii="Arial Narrow" w:hAnsi="Arial Narrow" w:cs="Arial"/>
                <w:b/>
                <w:sz w:val="22"/>
                <w:szCs w:val="22"/>
              </w:rPr>
              <w:t>predmet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u</w:t>
            </w:r>
            <w:r w:rsidR="00701C18" w:rsidRPr="00B545C1">
              <w:rPr>
                <w:rFonts w:ascii="Arial Narrow" w:hAnsi="Arial Narrow" w:cs="Arial"/>
                <w:b/>
                <w:sz w:val="22"/>
                <w:szCs w:val="22"/>
              </w:rPr>
              <w:t xml:space="preserve"> zákazky vyjadrená v EUR  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89BF43F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</w:tcPr>
          <w:p w14:paraId="51F5EE5A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62C5C7E3" w14:textId="77777777"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D4CA437" w14:textId="77777777" w:rsidR="00701C18" w:rsidRPr="00B545C1" w:rsidRDefault="00701C18" w:rsidP="00701C1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bookmarkEnd w:id="0"/>
    <w:p w14:paraId="0044D5B5" w14:textId="77777777" w:rsidR="00701C18" w:rsidRPr="00B545C1" w:rsidRDefault="00701C18" w:rsidP="00701C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</w:p>
    <w:p w14:paraId="6BC740D1" w14:textId="77777777" w:rsidR="001C47F2" w:rsidRPr="00B545C1" w:rsidRDefault="001C47F2" w:rsidP="00701C1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p w14:paraId="560E7761" w14:textId="77777777" w:rsidR="00FA1D51" w:rsidRPr="00B545C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  <w:r w:rsidRPr="00B545C1">
        <w:rPr>
          <w:rFonts w:ascii="Arial Narrow" w:hAnsi="Arial Narrow"/>
          <w:sz w:val="22"/>
        </w:rPr>
        <w:t>V.............................., dňa....................</w:t>
      </w:r>
    </w:p>
    <w:p w14:paraId="0406AA38" w14:textId="77777777" w:rsidR="00FA1D51" w:rsidRPr="00B545C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</w:p>
    <w:p w14:paraId="7F3670DC" w14:textId="77777777" w:rsidR="00FA1D5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</w:p>
    <w:p w14:paraId="6694B2D6" w14:textId="77777777" w:rsidR="005B06BF" w:rsidRDefault="00E7760E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t>Meno, priezvisko a p</w:t>
      </w:r>
      <w:r w:rsidR="00701C18" w:rsidRPr="007D012B">
        <w:rPr>
          <w:rFonts w:ascii="Arial Narrow" w:hAnsi="Arial Narrow"/>
          <w:sz w:val="22"/>
        </w:rPr>
        <w:t xml:space="preserve">odpis </w:t>
      </w:r>
      <w:r w:rsidR="00E35A2A">
        <w:rPr>
          <w:rFonts w:ascii="Arial Narrow" w:hAnsi="Arial Narrow"/>
          <w:sz w:val="22"/>
        </w:rPr>
        <w:t>oprávnenej osoby</w:t>
      </w:r>
      <w:r w:rsidR="00701C18" w:rsidRPr="007D012B">
        <w:rPr>
          <w:rFonts w:ascii="Arial Narrow" w:hAnsi="Arial Narrow"/>
          <w:sz w:val="22"/>
        </w:rPr>
        <w:t xml:space="preserve"> uchádzač</w:t>
      </w:r>
      <w:r w:rsidR="00551252">
        <w:rPr>
          <w:rFonts w:ascii="Arial Narrow" w:hAnsi="Arial Narrow"/>
          <w:sz w:val="22"/>
        </w:rPr>
        <w:t>a: ..........................................................</w:t>
      </w:r>
    </w:p>
    <w:p w14:paraId="719DB2F3" w14:textId="77777777" w:rsidR="0082639A" w:rsidRDefault="0082639A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49E7141B" w14:textId="77777777" w:rsidR="000B77ED" w:rsidRDefault="000B77E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</w:p>
    <w:sectPr w:rsidR="000B77ED" w:rsidSect="000F453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37EF4" w14:textId="77777777" w:rsidR="00531AF6" w:rsidRDefault="00531AF6">
      <w:r>
        <w:separator/>
      </w:r>
    </w:p>
  </w:endnote>
  <w:endnote w:type="continuationSeparator" w:id="0">
    <w:p w14:paraId="2BDE4065" w14:textId="77777777" w:rsidR="00531AF6" w:rsidRDefault="0053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3A51" w14:textId="77777777"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702E2285" w14:textId="77777777"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14:paraId="34EF3424" w14:textId="77777777" w:rsidR="0076293E" w:rsidRPr="00536753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  <w:lang w:val="sk-SK"/>
      </w:rPr>
      <w:t>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B1471" w14:textId="77777777" w:rsidR="00645184" w:rsidRPr="00CD4BA8" w:rsidRDefault="00E539B2" w:rsidP="00645184">
    <w:pPr>
      <w:pStyle w:val="Zkladntext3"/>
      <w:jc w:val="left"/>
      <w:rPr>
        <w:rFonts w:ascii="Arial Narrow" w:hAnsi="Arial Narrow" w:cs="Arial"/>
        <w:bCs/>
        <w:i/>
        <w:iCs/>
        <w:color w:val="auto"/>
        <w:sz w:val="16"/>
        <w:szCs w:val="16"/>
      </w:rPr>
    </w:pPr>
    <w:r w:rsidRPr="00645184">
      <w:rPr>
        <w:rFonts w:ascii="Arial Narrow" w:hAnsi="Arial Narrow" w:cs="Arial"/>
        <w:i/>
        <w:color w:val="auto"/>
        <w:sz w:val="16"/>
        <w:szCs w:val="16"/>
      </w:rPr>
      <w:t>Súťažné podklady pre</w:t>
    </w:r>
    <w:r w:rsidR="00645184" w:rsidRPr="00645184">
      <w:rPr>
        <w:rFonts w:ascii="Arial Narrow" w:hAnsi="Arial Narrow" w:cs="Arial"/>
        <w:i/>
        <w:color w:val="auto"/>
        <w:sz w:val="16"/>
        <w:szCs w:val="16"/>
      </w:rPr>
      <w:t xml:space="preserve"> </w:t>
    </w:r>
    <w:r w:rsidR="00645184" w:rsidRPr="00645184">
      <w:rPr>
        <w:rFonts w:ascii="Arial Narrow" w:hAnsi="Arial Narrow" w:cs="Arial"/>
        <w:b/>
        <w:color w:val="auto"/>
      </w:rPr>
      <w:t>„</w:t>
    </w:r>
    <w:r w:rsidR="00645184" w:rsidRPr="00CD4BA8">
      <w:rPr>
        <w:rFonts w:ascii="Arial Narrow" w:hAnsi="Arial Narrow" w:cs="Arial"/>
        <w:bCs/>
        <w:i/>
        <w:iCs/>
        <w:color w:val="auto"/>
        <w:sz w:val="16"/>
        <w:szCs w:val="16"/>
      </w:rPr>
      <w:t>Pátrací modul - GSM mobilná BTS“</w:t>
    </w:r>
  </w:p>
  <w:p w14:paraId="6D904620" w14:textId="349BF7B0" w:rsidR="00E539B2" w:rsidRPr="00645184" w:rsidRDefault="00E539B2" w:rsidP="00645184">
    <w:pPr>
      <w:pStyle w:val="Pta"/>
      <w:tabs>
        <w:tab w:val="clear" w:pos="4536"/>
        <w:tab w:val="clear" w:pos="9072"/>
        <w:tab w:val="center" w:pos="8460"/>
        <w:tab w:val="right" w:pos="10080"/>
      </w:tabs>
      <w:rPr>
        <w:lang w:val="sk-SK"/>
      </w:rPr>
    </w:pPr>
  </w:p>
  <w:p w14:paraId="52DF3063" w14:textId="77777777" w:rsidR="00E539B2" w:rsidRDefault="00E539B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B2527" w14:textId="77777777" w:rsidR="00531AF6" w:rsidRDefault="00531AF6">
      <w:r>
        <w:separator/>
      </w:r>
    </w:p>
  </w:footnote>
  <w:footnote w:type="continuationSeparator" w:id="0">
    <w:p w14:paraId="4120FCC5" w14:textId="77777777" w:rsidR="00531AF6" w:rsidRDefault="00531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A6CDC" w14:textId="77777777" w:rsidR="0076293E" w:rsidRDefault="0076293E"/>
  <w:p w14:paraId="19AF0E5D" w14:textId="77777777" w:rsidR="0076293E" w:rsidRDefault="0076293E"/>
  <w:p w14:paraId="6BC6C27A" w14:textId="77777777" w:rsidR="0076293E" w:rsidRDefault="0076293E"/>
  <w:p w14:paraId="431FA11B" w14:textId="77777777" w:rsidR="0076293E" w:rsidRDefault="0076293E"/>
  <w:p w14:paraId="2F745A1B" w14:textId="77777777" w:rsidR="0076293E" w:rsidRDefault="0076293E"/>
  <w:p w14:paraId="1DB19AB9" w14:textId="77777777" w:rsidR="0076293E" w:rsidRDefault="0076293E"/>
  <w:p w14:paraId="418967AD" w14:textId="77777777" w:rsidR="0076293E" w:rsidRDefault="0076293E"/>
  <w:p w14:paraId="4F5B21BA" w14:textId="77777777" w:rsidR="0076293E" w:rsidRDefault="0076293E"/>
  <w:p w14:paraId="7629BA27" w14:textId="77777777" w:rsidR="0076293E" w:rsidRDefault="0076293E"/>
  <w:p w14:paraId="39D7655A" w14:textId="77777777" w:rsidR="0076293E" w:rsidRDefault="0076293E"/>
  <w:p w14:paraId="1757F8DA" w14:textId="77777777" w:rsidR="0076293E" w:rsidRDefault="0076293E"/>
  <w:p w14:paraId="24F27DCB" w14:textId="77777777" w:rsidR="0076293E" w:rsidRDefault="0076293E"/>
  <w:p w14:paraId="05D089E0" w14:textId="77777777" w:rsidR="0076293E" w:rsidRDefault="0076293E"/>
  <w:p w14:paraId="2C460189" w14:textId="77777777" w:rsidR="0076293E" w:rsidRDefault="0076293E"/>
  <w:p w14:paraId="14B5B03A" w14:textId="77777777" w:rsidR="0076293E" w:rsidRDefault="0076293E"/>
  <w:p w14:paraId="1936512D" w14:textId="77777777" w:rsidR="0076293E" w:rsidRDefault="0076293E"/>
  <w:p w14:paraId="53D4F65A" w14:textId="77777777" w:rsidR="0076293E" w:rsidRDefault="0076293E"/>
  <w:p w14:paraId="2BFBADB8" w14:textId="77777777" w:rsidR="0076293E" w:rsidRDefault="0076293E"/>
  <w:p w14:paraId="71442935" w14:textId="77777777" w:rsidR="0076293E" w:rsidRDefault="0076293E"/>
  <w:p w14:paraId="5EEDCD63" w14:textId="77777777" w:rsidR="0076293E" w:rsidRDefault="0076293E"/>
  <w:p w14:paraId="63ED47F9" w14:textId="77777777" w:rsidR="0076293E" w:rsidRDefault="0076293E"/>
  <w:p w14:paraId="20EF02B6" w14:textId="77777777" w:rsidR="0076293E" w:rsidRDefault="0076293E"/>
  <w:p w14:paraId="0C47BF23" w14:textId="77777777" w:rsidR="0076293E" w:rsidRDefault="0076293E"/>
  <w:p w14:paraId="377C4BFA" w14:textId="77777777" w:rsidR="0076293E" w:rsidRDefault="0076293E"/>
  <w:p w14:paraId="367B7A61" w14:textId="77777777" w:rsidR="0076293E" w:rsidRDefault="0076293E"/>
  <w:p w14:paraId="3A12BCCC" w14:textId="77777777" w:rsidR="0076293E" w:rsidRDefault="0076293E"/>
  <w:p w14:paraId="7BE1A49D" w14:textId="77777777" w:rsidR="0076293E" w:rsidRDefault="0076293E"/>
  <w:p w14:paraId="1A751851" w14:textId="77777777" w:rsidR="0076293E" w:rsidRDefault="0076293E"/>
  <w:p w14:paraId="1932A9E1" w14:textId="77777777" w:rsidR="0076293E" w:rsidRDefault="0076293E"/>
  <w:p w14:paraId="47ABD708" w14:textId="77777777" w:rsidR="0076293E" w:rsidRDefault="0076293E"/>
  <w:p w14:paraId="266533E3" w14:textId="77777777" w:rsidR="0076293E" w:rsidRDefault="0076293E"/>
  <w:p w14:paraId="1384471C" w14:textId="77777777" w:rsidR="0076293E" w:rsidRDefault="0076293E"/>
  <w:p w14:paraId="54A8C720" w14:textId="77777777" w:rsidR="0076293E" w:rsidRDefault="0076293E"/>
  <w:p w14:paraId="69EBFB2D" w14:textId="77777777" w:rsidR="0076293E" w:rsidRDefault="0076293E"/>
  <w:p w14:paraId="1D0FE469" w14:textId="77777777" w:rsidR="0076293E" w:rsidRDefault="0076293E"/>
  <w:p w14:paraId="05BA5BAD" w14:textId="77777777" w:rsidR="0076293E" w:rsidRDefault="0076293E"/>
  <w:p w14:paraId="595BB2EB" w14:textId="77777777" w:rsidR="0076293E" w:rsidRDefault="0076293E"/>
  <w:p w14:paraId="2DEBCE9E" w14:textId="77777777" w:rsidR="0076293E" w:rsidRDefault="0076293E">
    <w:pPr>
      <w:numPr>
        <w:ins w:id="1" w:author="Adrika" w:date="2005-03-03T15:40:00Z"/>
      </w:numPr>
    </w:pPr>
  </w:p>
  <w:p w14:paraId="4A6256CB" w14:textId="77777777" w:rsidR="0076293E" w:rsidRDefault="0076293E">
    <w:pPr>
      <w:numPr>
        <w:ins w:id="2" w:author="Adrika" w:date="2005-03-03T15:40:00Z"/>
      </w:numPr>
    </w:pPr>
  </w:p>
  <w:p w14:paraId="39A889F4" w14:textId="77777777" w:rsidR="0076293E" w:rsidRDefault="0076293E">
    <w:pPr>
      <w:numPr>
        <w:ins w:id="3" w:author="Adrika" w:date="2005-03-03T15:40:00Z"/>
      </w:numPr>
    </w:pPr>
  </w:p>
  <w:p w14:paraId="11C1382D" w14:textId="77777777" w:rsidR="0076293E" w:rsidRDefault="0076293E">
    <w:pPr>
      <w:numPr>
        <w:ins w:id="4" w:author="Adrika" w:date="2005-03-03T15:40:00Z"/>
      </w:numPr>
    </w:pPr>
  </w:p>
  <w:p w14:paraId="3C94C45B" w14:textId="77777777" w:rsidR="0076293E" w:rsidRDefault="0076293E">
    <w:pPr>
      <w:numPr>
        <w:ins w:id="5" w:author="Adrika" w:date="2005-03-03T15:40:00Z"/>
      </w:numPr>
    </w:pPr>
  </w:p>
  <w:p w14:paraId="323D9EC4" w14:textId="77777777" w:rsidR="0076293E" w:rsidRDefault="0076293E">
    <w:pPr>
      <w:numPr>
        <w:ins w:id="6" w:author="Adrika" w:date="2005-03-03T15:40:00Z"/>
      </w:numPr>
    </w:pPr>
  </w:p>
  <w:p w14:paraId="01009887" w14:textId="77777777" w:rsidR="0076293E" w:rsidRDefault="0076293E">
    <w:pPr>
      <w:numPr>
        <w:ins w:id="7" w:author="Adrika" w:date="2005-03-03T15:40:00Z"/>
      </w:numPr>
    </w:pPr>
  </w:p>
  <w:p w14:paraId="0EE825EC" w14:textId="77777777" w:rsidR="0076293E" w:rsidRDefault="0076293E">
    <w:pPr>
      <w:numPr>
        <w:ins w:id="8" w:author="Adrika" w:date="2005-03-03T15:40:00Z"/>
      </w:numPr>
    </w:pPr>
  </w:p>
  <w:p w14:paraId="7B038F05" w14:textId="77777777" w:rsidR="0076293E" w:rsidRDefault="0076293E">
    <w:pPr>
      <w:numPr>
        <w:ins w:id="9" w:author="Adrika" w:date="2005-03-03T15:40:00Z"/>
      </w:numPr>
    </w:pPr>
  </w:p>
  <w:p w14:paraId="5292B8AD" w14:textId="77777777" w:rsidR="0076293E" w:rsidRDefault="0076293E">
    <w:pPr>
      <w:numPr>
        <w:ins w:id="10" w:author="Adrika" w:date="2005-03-03T15:40:00Z"/>
      </w:numPr>
    </w:pPr>
  </w:p>
  <w:p w14:paraId="61C39ED6" w14:textId="77777777" w:rsidR="0076293E" w:rsidRDefault="0076293E">
    <w:pPr>
      <w:numPr>
        <w:ins w:id="11" w:author="Adrika" w:date="2005-03-03T15:40:00Z"/>
      </w:numPr>
    </w:pPr>
  </w:p>
  <w:p w14:paraId="28B1575A" w14:textId="77777777" w:rsidR="0076293E" w:rsidRDefault="0076293E">
    <w:pPr>
      <w:numPr>
        <w:ins w:id="12" w:author="Adrika" w:date="2005-03-03T15:40:00Z"/>
      </w:numPr>
    </w:pPr>
  </w:p>
  <w:p w14:paraId="3670E8D8" w14:textId="77777777" w:rsidR="0076293E" w:rsidRDefault="0076293E">
    <w:pPr>
      <w:numPr>
        <w:ins w:id="13" w:author="Adrika" w:date="2005-03-03T15:40:00Z"/>
      </w:numPr>
    </w:pPr>
  </w:p>
  <w:p w14:paraId="24A17572" w14:textId="77777777" w:rsidR="0076293E" w:rsidRDefault="0076293E">
    <w:pPr>
      <w:numPr>
        <w:ins w:id="14" w:author="Adrika" w:date="2005-03-03T15:40:00Z"/>
      </w:numPr>
    </w:pPr>
  </w:p>
  <w:p w14:paraId="61235B1F" w14:textId="77777777" w:rsidR="0076293E" w:rsidRDefault="0076293E">
    <w:pPr>
      <w:numPr>
        <w:ins w:id="15" w:author="Adrika" w:date="2005-03-03T15:40:00Z"/>
      </w:numPr>
    </w:pPr>
  </w:p>
  <w:p w14:paraId="246BA3C2" w14:textId="77777777" w:rsidR="0076293E" w:rsidRDefault="0076293E">
    <w:pPr>
      <w:numPr>
        <w:ins w:id="16" w:author="Unknown"/>
      </w:numPr>
    </w:pPr>
  </w:p>
  <w:p w14:paraId="507607BE" w14:textId="77777777" w:rsidR="0076293E" w:rsidRDefault="0076293E">
    <w:pPr>
      <w:numPr>
        <w:ins w:id="17" w:author="Unknown"/>
      </w:numPr>
    </w:pPr>
  </w:p>
  <w:p w14:paraId="5B13DBB0" w14:textId="77777777" w:rsidR="0076293E" w:rsidRDefault="0076293E">
    <w:pPr>
      <w:numPr>
        <w:ins w:id="18" w:author="Unknown"/>
      </w:numPr>
    </w:pPr>
  </w:p>
  <w:p w14:paraId="23DFDCB6" w14:textId="77777777" w:rsidR="0076293E" w:rsidRDefault="0076293E">
    <w:pPr>
      <w:numPr>
        <w:ins w:id="19" w:author="Unknown"/>
      </w:numPr>
    </w:pPr>
  </w:p>
  <w:p w14:paraId="5E22E990" w14:textId="77777777" w:rsidR="0076293E" w:rsidRDefault="0076293E">
    <w:pPr>
      <w:numPr>
        <w:ins w:id="20" w:author="Unknown"/>
      </w:numPr>
    </w:pPr>
  </w:p>
  <w:p w14:paraId="7C672308" w14:textId="77777777" w:rsidR="0076293E" w:rsidRDefault="0076293E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F1276" w14:textId="77777777"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23843E17" w14:textId="77777777"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234ED0B3" w14:textId="77777777"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1C0F0" w14:textId="7D15BA2F" w:rsidR="00E539B2" w:rsidRPr="00D130D8" w:rsidRDefault="00D130D8" w:rsidP="00D130D8">
    <w:pPr>
      <w:pStyle w:val="Hlavika"/>
      <w:jc w:val="right"/>
      <w:rPr>
        <w:rFonts w:ascii="Arial Narrow" w:hAnsi="Arial Narrow"/>
        <w:lang w:val="sk-SK"/>
      </w:rPr>
    </w:pPr>
    <w:r w:rsidRPr="00D130D8">
      <w:rPr>
        <w:rFonts w:ascii="Arial Narrow" w:hAnsi="Arial Narrow"/>
        <w:lang w:val="sk-SK"/>
      </w:rPr>
      <w:t>Príloha č. 3 súťažných podkladov</w:t>
    </w:r>
  </w:p>
  <w:p w14:paraId="4594903D" w14:textId="4AD35EFC" w:rsidR="00D130D8" w:rsidRPr="00D130D8" w:rsidRDefault="00D130D8" w:rsidP="00D130D8">
    <w:pPr>
      <w:pStyle w:val="Hlavika"/>
      <w:jc w:val="right"/>
      <w:rPr>
        <w:rFonts w:ascii="Arial Narrow" w:hAnsi="Arial Narrow"/>
        <w:lang w:val="sk-SK"/>
      </w:rPr>
    </w:pPr>
    <w:r w:rsidRPr="00D130D8">
      <w:rPr>
        <w:rFonts w:ascii="Arial Narrow" w:hAnsi="Arial Narrow"/>
        <w:lang w:val="sk-SK"/>
      </w:rPr>
      <w:t>Vzor štruktúrovaného rozpočtu 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 w:tplc="44C47E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887854">
      <w:start w:val="1"/>
      <w:numFmt w:val="lowerLetter"/>
      <w:lvlText w:val="%2."/>
      <w:lvlJc w:val="left"/>
      <w:pPr>
        <w:ind w:left="1440" w:hanging="360"/>
      </w:pPr>
    </w:lvl>
    <w:lvl w:ilvl="2" w:tplc="9F5277BE">
      <w:start w:val="1"/>
      <w:numFmt w:val="lowerRoman"/>
      <w:lvlText w:val="%3."/>
      <w:lvlJc w:val="right"/>
      <w:pPr>
        <w:ind w:left="2160" w:hanging="180"/>
      </w:pPr>
    </w:lvl>
    <w:lvl w:ilvl="3" w:tplc="13F26F7E" w:tentative="1">
      <w:start w:val="1"/>
      <w:numFmt w:val="decimal"/>
      <w:lvlText w:val="%4."/>
      <w:lvlJc w:val="left"/>
      <w:pPr>
        <w:ind w:left="2880" w:hanging="360"/>
      </w:pPr>
    </w:lvl>
    <w:lvl w:ilvl="4" w:tplc="BA363A88" w:tentative="1">
      <w:start w:val="1"/>
      <w:numFmt w:val="lowerLetter"/>
      <w:lvlText w:val="%5."/>
      <w:lvlJc w:val="left"/>
      <w:pPr>
        <w:ind w:left="3600" w:hanging="360"/>
      </w:pPr>
    </w:lvl>
    <w:lvl w:ilvl="5" w:tplc="E9C01988" w:tentative="1">
      <w:start w:val="1"/>
      <w:numFmt w:val="lowerRoman"/>
      <w:lvlText w:val="%6."/>
      <w:lvlJc w:val="right"/>
      <w:pPr>
        <w:ind w:left="4320" w:hanging="180"/>
      </w:pPr>
    </w:lvl>
    <w:lvl w:ilvl="6" w:tplc="D5D277AC" w:tentative="1">
      <w:start w:val="1"/>
      <w:numFmt w:val="decimal"/>
      <w:lvlText w:val="%7."/>
      <w:lvlJc w:val="left"/>
      <w:pPr>
        <w:ind w:left="5040" w:hanging="360"/>
      </w:pPr>
    </w:lvl>
    <w:lvl w:ilvl="7" w:tplc="93EC73B8" w:tentative="1">
      <w:start w:val="1"/>
      <w:numFmt w:val="lowerLetter"/>
      <w:lvlText w:val="%8."/>
      <w:lvlJc w:val="left"/>
      <w:pPr>
        <w:ind w:left="5760" w:hanging="360"/>
      </w:pPr>
    </w:lvl>
    <w:lvl w:ilvl="8" w:tplc="D1867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 w:tplc="F34E81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100074">
      <w:start w:val="1"/>
      <w:numFmt w:val="lowerLetter"/>
      <w:lvlText w:val="%2."/>
      <w:lvlJc w:val="left"/>
      <w:pPr>
        <w:ind w:left="1440" w:hanging="360"/>
      </w:pPr>
    </w:lvl>
    <w:lvl w:ilvl="2" w:tplc="DA186858" w:tentative="1">
      <w:start w:val="1"/>
      <w:numFmt w:val="lowerRoman"/>
      <w:lvlText w:val="%3."/>
      <w:lvlJc w:val="right"/>
      <w:pPr>
        <w:ind w:left="2160" w:hanging="180"/>
      </w:pPr>
    </w:lvl>
    <w:lvl w:ilvl="3" w:tplc="97203DE8" w:tentative="1">
      <w:start w:val="1"/>
      <w:numFmt w:val="decimal"/>
      <w:lvlText w:val="%4."/>
      <w:lvlJc w:val="left"/>
      <w:pPr>
        <w:ind w:left="2880" w:hanging="360"/>
      </w:pPr>
    </w:lvl>
    <w:lvl w:ilvl="4" w:tplc="80CC8044" w:tentative="1">
      <w:start w:val="1"/>
      <w:numFmt w:val="lowerLetter"/>
      <w:lvlText w:val="%5."/>
      <w:lvlJc w:val="left"/>
      <w:pPr>
        <w:ind w:left="3600" w:hanging="360"/>
      </w:pPr>
    </w:lvl>
    <w:lvl w:ilvl="5" w:tplc="16D2B73A" w:tentative="1">
      <w:start w:val="1"/>
      <w:numFmt w:val="lowerRoman"/>
      <w:lvlText w:val="%6."/>
      <w:lvlJc w:val="right"/>
      <w:pPr>
        <w:ind w:left="4320" w:hanging="180"/>
      </w:pPr>
    </w:lvl>
    <w:lvl w:ilvl="6" w:tplc="BA8879A4" w:tentative="1">
      <w:start w:val="1"/>
      <w:numFmt w:val="decimal"/>
      <w:lvlText w:val="%7."/>
      <w:lvlJc w:val="left"/>
      <w:pPr>
        <w:ind w:left="5040" w:hanging="360"/>
      </w:pPr>
    </w:lvl>
    <w:lvl w:ilvl="7" w:tplc="22A6B9AA" w:tentative="1">
      <w:start w:val="1"/>
      <w:numFmt w:val="lowerLetter"/>
      <w:lvlText w:val="%8."/>
      <w:lvlJc w:val="left"/>
      <w:pPr>
        <w:ind w:left="5760" w:hanging="360"/>
      </w:pPr>
    </w:lvl>
    <w:lvl w:ilvl="8" w:tplc="4EA2F5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 w:tplc="A22AA504">
      <w:start w:val="1"/>
      <w:numFmt w:val="decimal"/>
      <w:lvlText w:val="%1."/>
      <w:lvlJc w:val="left"/>
      <w:pPr>
        <w:ind w:left="720" w:hanging="360"/>
      </w:pPr>
    </w:lvl>
    <w:lvl w:ilvl="1" w:tplc="FF3088BC" w:tentative="1">
      <w:start w:val="1"/>
      <w:numFmt w:val="lowerLetter"/>
      <w:lvlText w:val="%2."/>
      <w:lvlJc w:val="left"/>
      <w:pPr>
        <w:ind w:left="1440" w:hanging="360"/>
      </w:pPr>
    </w:lvl>
    <w:lvl w:ilvl="2" w:tplc="019AB9BC" w:tentative="1">
      <w:start w:val="1"/>
      <w:numFmt w:val="lowerRoman"/>
      <w:lvlText w:val="%3."/>
      <w:lvlJc w:val="right"/>
      <w:pPr>
        <w:ind w:left="2160" w:hanging="180"/>
      </w:pPr>
    </w:lvl>
    <w:lvl w:ilvl="3" w:tplc="FBDA7B7C" w:tentative="1">
      <w:start w:val="1"/>
      <w:numFmt w:val="decimal"/>
      <w:lvlText w:val="%4."/>
      <w:lvlJc w:val="left"/>
      <w:pPr>
        <w:ind w:left="2880" w:hanging="360"/>
      </w:pPr>
    </w:lvl>
    <w:lvl w:ilvl="4" w:tplc="D242C212" w:tentative="1">
      <w:start w:val="1"/>
      <w:numFmt w:val="lowerLetter"/>
      <w:lvlText w:val="%5."/>
      <w:lvlJc w:val="left"/>
      <w:pPr>
        <w:ind w:left="3600" w:hanging="360"/>
      </w:pPr>
    </w:lvl>
    <w:lvl w:ilvl="5" w:tplc="D3A85686" w:tentative="1">
      <w:start w:val="1"/>
      <w:numFmt w:val="lowerRoman"/>
      <w:lvlText w:val="%6."/>
      <w:lvlJc w:val="right"/>
      <w:pPr>
        <w:ind w:left="4320" w:hanging="180"/>
      </w:pPr>
    </w:lvl>
    <w:lvl w:ilvl="6" w:tplc="E0B4DA7E" w:tentative="1">
      <w:start w:val="1"/>
      <w:numFmt w:val="decimal"/>
      <w:lvlText w:val="%7."/>
      <w:lvlJc w:val="left"/>
      <w:pPr>
        <w:ind w:left="5040" w:hanging="360"/>
      </w:pPr>
    </w:lvl>
    <w:lvl w:ilvl="7" w:tplc="D5D2984C" w:tentative="1">
      <w:start w:val="1"/>
      <w:numFmt w:val="lowerLetter"/>
      <w:lvlText w:val="%8."/>
      <w:lvlJc w:val="left"/>
      <w:pPr>
        <w:ind w:left="5760" w:hanging="360"/>
      </w:pPr>
    </w:lvl>
    <w:lvl w:ilvl="8" w:tplc="0D7EF1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 w:tplc="656E88F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72CF54A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E24C2FB4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9168F108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4CCC9A2C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50E7E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2A2C5F64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0A04A86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74FEBA04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1E3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4F39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3F78A7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87A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AF6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5184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096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6FC0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3FD3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45C1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015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29EB"/>
    <w:rsid w:val="00BD310A"/>
    <w:rsid w:val="00BD32F9"/>
    <w:rsid w:val="00BD394C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0E0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0D8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5F12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39B2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273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D79207C"/>
  <w15:chartTrackingRefBased/>
  <w15:docId w15:val="{FDD57680-73EB-4997-A00B-D564B397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4F893-4136-4FBC-8970-E083DBEA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760</Characters>
  <Application>Microsoft Office Word</Application>
  <DocSecurity>0</DocSecurity>
  <Lines>6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2018-07-20T16:29:00Z</cp:lastPrinted>
  <dcterms:created xsi:type="dcterms:W3CDTF">2018-10-03T17:59:00Z</dcterms:created>
  <dcterms:modified xsi:type="dcterms:W3CDTF">2021-01-31T10:49:00Z</dcterms:modified>
</cp:coreProperties>
</file>